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4CCC5EDB" w:rsidR="00C4597B" w:rsidRPr="00BF007C" w:rsidRDefault="00F5786C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BF007C" w:rsidRPr="00BF007C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B44A7A">
        <w:rPr>
          <w:rFonts w:ascii="Arial" w:hAnsi="Arial" w:cs="Arial"/>
          <w:b/>
          <w:bCs/>
          <w:noProof/>
          <w:lang w:eastAsia="pl-PL"/>
        </w:rPr>
        <w:t>FENG/</w:t>
      </w:r>
      <w:r w:rsidRPr="00BF007C">
        <w:rPr>
          <w:rFonts w:ascii="Arial" w:hAnsi="Arial" w:cs="Arial"/>
          <w:b/>
          <w:bCs/>
          <w:noProof/>
          <w:lang w:eastAsia="pl-PL"/>
        </w:rPr>
        <w:t>1/202</w:t>
      </w:r>
      <w:r w:rsidR="00262633">
        <w:rPr>
          <w:rFonts w:ascii="Arial" w:hAnsi="Arial" w:cs="Arial"/>
          <w:b/>
          <w:bCs/>
          <w:noProof/>
          <w:lang w:eastAsia="pl-PL"/>
        </w:rPr>
        <w:t>6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72275ADA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na listę na podstawie decyzji w sprawie wpisu na listę rozstrzygającej o zastosowaniu środka, o którym mowa w art. 1 pkt 3 ustawy;</w:t>
      </w:r>
    </w:p>
    <w:p w14:paraId="79B866BA" w14:textId="01C809A9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7B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14DCE" w14:textId="77777777" w:rsidR="009A7B84" w:rsidRDefault="009A7B84" w:rsidP="00720BD7">
      <w:pPr>
        <w:spacing w:after="0" w:line="240" w:lineRule="auto"/>
      </w:pPr>
      <w:r>
        <w:separator/>
      </w:r>
    </w:p>
  </w:endnote>
  <w:endnote w:type="continuationSeparator" w:id="0">
    <w:p w14:paraId="67A1054F" w14:textId="77777777" w:rsidR="009A7B84" w:rsidRDefault="009A7B84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4E20E" w14:textId="77777777" w:rsidR="00D07686" w:rsidRDefault="00D07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1103" w14:textId="77777777" w:rsidR="00D07686" w:rsidRDefault="00D076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1929" w14:textId="77777777" w:rsidR="00D07686" w:rsidRDefault="00D07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619D" w14:textId="77777777" w:rsidR="009A7B84" w:rsidRDefault="009A7B84" w:rsidP="00720BD7">
      <w:pPr>
        <w:spacing w:after="0" w:line="240" w:lineRule="auto"/>
      </w:pPr>
      <w:r>
        <w:separator/>
      </w:r>
    </w:p>
  </w:footnote>
  <w:footnote w:type="continuationSeparator" w:id="0">
    <w:p w14:paraId="21FFC540" w14:textId="77777777" w:rsidR="009A7B84" w:rsidRDefault="009A7B84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81A7B" w14:textId="77777777" w:rsidR="00D07686" w:rsidRDefault="00D07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5007053" w:rsidR="00720BD7" w:rsidRPr="00720BD7" w:rsidRDefault="00D07686" w:rsidP="00632244">
    <w:pPr>
      <w:pStyle w:val="Nagwek"/>
      <w:jc w:val="center"/>
    </w:pPr>
    <w:r w:rsidRPr="00D07686">
      <w:rPr>
        <w:noProof/>
      </w:rPr>
      <w:drawing>
        <wp:inline distT="0" distB="0" distL="0" distR="0" wp14:anchorId="6CE1E250" wp14:editId="30B3FFD0">
          <wp:extent cx="5134692" cy="838317"/>
          <wp:effectExtent l="0" t="0" r="8890" b="0"/>
          <wp:docPr id="114722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229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FE960" w14:textId="77777777" w:rsidR="00D07686" w:rsidRDefault="00D0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71594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4180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2633"/>
    <w:rsid w:val="00265775"/>
    <w:rsid w:val="00271050"/>
    <w:rsid w:val="00280E51"/>
    <w:rsid w:val="0029364A"/>
    <w:rsid w:val="002D0F8D"/>
    <w:rsid w:val="002E4C91"/>
    <w:rsid w:val="002E7E36"/>
    <w:rsid w:val="00321EA4"/>
    <w:rsid w:val="00326E08"/>
    <w:rsid w:val="00341423"/>
    <w:rsid w:val="00373F20"/>
    <w:rsid w:val="003914B9"/>
    <w:rsid w:val="003A0BF9"/>
    <w:rsid w:val="003B3A03"/>
    <w:rsid w:val="003C768A"/>
    <w:rsid w:val="003D27CB"/>
    <w:rsid w:val="003D4F9E"/>
    <w:rsid w:val="003E084B"/>
    <w:rsid w:val="003E4331"/>
    <w:rsid w:val="003E45C8"/>
    <w:rsid w:val="00417174"/>
    <w:rsid w:val="0042301E"/>
    <w:rsid w:val="00455E88"/>
    <w:rsid w:val="004730C1"/>
    <w:rsid w:val="00484207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D7E55"/>
    <w:rsid w:val="004F6F8A"/>
    <w:rsid w:val="00512EF7"/>
    <w:rsid w:val="00515695"/>
    <w:rsid w:val="00516591"/>
    <w:rsid w:val="00551D64"/>
    <w:rsid w:val="00561870"/>
    <w:rsid w:val="005710EF"/>
    <w:rsid w:val="00580C5F"/>
    <w:rsid w:val="005C0CB4"/>
    <w:rsid w:val="005C5468"/>
    <w:rsid w:val="005C67B1"/>
    <w:rsid w:val="005D1742"/>
    <w:rsid w:val="005F7277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20BD7"/>
    <w:rsid w:val="007259A3"/>
    <w:rsid w:val="00726D78"/>
    <w:rsid w:val="00745CEC"/>
    <w:rsid w:val="0076193D"/>
    <w:rsid w:val="00772ECF"/>
    <w:rsid w:val="00777620"/>
    <w:rsid w:val="00783466"/>
    <w:rsid w:val="007907B8"/>
    <w:rsid w:val="007925F3"/>
    <w:rsid w:val="00795650"/>
    <w:rsid w:val="007A4656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E14D2"/>
    <w:rsid w:val="008E5E4C"/>
    <w:rsid w:val="008F23C3"/>
    <w:rsid w:val="009063F0"/>
    <w:rsid w:val="00924D5D"/>
    <w:rsid w:val="009505C9"/>
    <w:rsid w:val="00967578"/>
    <w:rsid w:val="00972734"/>
    <w:rsid w:val="009A7B84"/>
    <w:rsid w:val="009B46A1"/>
    <w:rsid w:val="009B5061"/>
    <w:rsid w:val="009B67DC"/>
    <w:rsid w:val="009C32E1"/>
    <w:rsid w:val="009C3D4A"/>
    <w:rsid w:val="009D5281"/>
    <w:rsid w:val="00A06995"/>
    <w:rsid w:val="00A24994"/>
    <w:rsid w:val="00A63529"/>
    <w:rsid w:val="00A64507"/>
    <w:rsid w:val="00A66C3F"/>
    <w:rsid w:val="00A67F75"/>
    <w:rsid w:val="00A716FE"/>
    <w:rsid w:val="00A857FE"/>
    <w:rsid w:val="00A908AA"/>
    <w:rsid w:val="00AA7931"/>
    <w:rsid w:val="00AB0C0E"/>
    <w:rsid w:val="00AD252D"/>
    <w:rsid w:val="00AE33B7"/>
    <w:rsid w:val="00AE3EAE"/>
    <w:rsid w:val="00AF4A46"/>
    <w:rsid w:val="00B06B5C"/>
    <w:rsid w:val="00B144E6"/>
    <w:rsid w:val="00B1760F"/>
    <w:rsid w:val="00B20273"/>
    <w:rsid w:val="00B20931"/>
    <w:rsid w:val="00B31DA1"/>
    <w:rsid w:val="00B37E46"/>
    <w:rsid w:val="00B4134F"/>
    <w:rsid w:val="00B44A7A"/>
    <w:rsid w:val="00B53CD9"/>
    <w:rsid w:val="00B55601"/>
    <w:rsid w:val="00B70C91"/>
    <w:rsid w:val="00B72D43"/>
    <w:rsid w:val="00B819C1"/>
    <w:rsid w:val="00B94218"/>
    <w:rsid w:val="00B96324"/>
    <w:rsid w:val="00BD5DEE"/>
    <w:rsid w:val="00BE3619"/>
    <w:rsid w:val="00BE57FE"/>
    <w:rsid w:val="00BF007C"/>
    <w:rsid w:val="00BF5F71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E687A"/>
    <w:rsid w:val="00CF728E"/>
    <w:rsid w:val="00D0488E"/>
    <w:rsid w:val="00D07686"/>
    <w:rsid w:val="00D2559F"/>
    <w:rsid w:val="00D32F07"/>
    <w:rsid w:val="00D35BC8"/>
    <w:rsid w:val="00D40AF5"/>
    <w:rsid w:val="00D62BBE"/>
    <w:rsid w:val="00D9389A"/>
    <w:rsid w:val="00DA68E2"/>
    <w:rsid w:val="00DB0394"/>
    <w:rsid w:val="00DB2AA5"/>
    <w:rsid w:val="00DB56C5"/>
    <w:rsid w:val="00DD7DD5"/>
    <w:rsid w:val="00E02147"/>
    <w:rsid w:val="00E07C22"/>
    <w:rsid w:val="00E12C15"/>
    <w:rsid w:val="00E221F0"/>
    <w:rsid w:val="00E23202"/>
    <w:rsid w:val="00E34CC6"/>
    <w:rsid w:val="00E373F5"/>
    <w:rsid w:val="00E649AF"/>
    <w:rsid w:val="00EA3B7F"/>
    <w:rsid w:val="00EC50C8"/>
    <w:rsid w:val="00EC6317"/>
    <w:rsid w:val="00EF785E"/>
    <w:rsid w:val="00F052D0"/>
    <w:rsid w:val="00F24527"/>
    <w:rsid w:val="00F32DFE"/>
    <w:rsid w:val="00F37B46"/>
    <w:rsid w:val="00F5786C"/>
    <w:rsid w:val="00F73595"/>
    <w:rsid w:val="00FA50D8"/>
    <w:rsid w:val="00FB62CD"/>
    <w:rsid w:val="00FC3C3D"/>
    <w:rsid w:val="00FD6B5B"/>
    <w:rsid w:val="00FE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11</cp:revision>
  <dcterms:created xsi:type="dcterms:W3CDTF">2024-10-09T17:25:00Z</dcterms:created>
  <dcterms:modified xsi:type="dcterms:W3CDTF">2026-01-16T14:12:00Z</dcterms:modified>
</cp:coreProperties>
</file>